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B999C3F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5F0BF9A5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1 173R relacji Radomyśl Wielki – Dulcza Mała </w:t>
      </w:r>
    </w:p>
    <w:p w14:paraId="69752A32" w14:textId="77777777" w:rsidR="00C30BDE" w:rsidRPr="00C30BDE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3+430 – 4+030 (dz. dr. nr </w:t>
      </w:r>
      <w:proofErr w:type="spellStart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723) </w:t>
      </w:r>
    </w:p>
    <w:p w14:paraId="2357E782" w14:textId="4EE0B8A6" w:rsidR="006A411C" w:rsidRPr="00584D44" w:rsidRDefault="00C30BDE" w:rsidP="00C30BD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30BDE">
        <w:rPr>
          <w:rFonts w:ascii="Arial" w:hAnsi="Arial" w:cs="Arial"/>
          <w:b/>
          <w:bCs/>
          <w:sz w:val="22"/>
          <w:szCs w:val="22"/>
          <w:lang w:val="pl-PL" w:eastAsia="pl-PL"/>
        </w:rPr>
        <w:t>w m. Dulcza Mała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A0747" w14:textId="77777777" w:rsidR="002E1654" w:rsidRDefault="002E1654" w:rsidP="00AC1A4B">
      <w:r>
        <w:separator/>
      </w:r>
    </w:p>
  </w:endnote>
  <w:endnote w:type="continuationSeparator" w:id="0">
    <w:p w14:paraId="4B1497B0" w14:textId="77777777" w:rsidR="002E1654" w:rsidRDefault="002E165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D0297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D02976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37D48" w14:textId="77777777" w:rsidR="002E1654" w:rsidRDefault="002E1654" w:rsidP="00AC1A4B">
      <w:r>
        <w:separator/>
      </w:r>
    </w:p>
  </w:footnote>
  <w:footnote w:type="continuationSeparator" w:id="0">
    <w:p w14:paraId="0B2003FB" w14:textId="77777777" w:rsidR="002E1654" w:rsidRDefault="002E165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607F4D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F5F38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D02976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30BD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1654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914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4F8E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BDE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C6320"/>
    <w:rsid w:val="00CD3467"/>
    <w:rsid w:val="00CD3A0D"/>
    <w:rsid w:val="00CF3224"/>
    <w:rsid w:val="00CF5982"/>
    <w:rsid w:val="00CF6106"/>
    <w:rsid w:val="00CF6E4A"/>
    <w:rsid w:val="00D02976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5F38"/>
    <w:rsid w:val="00F0174B"/>
    <w:rsid w:val="00F06DAF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CB715-1025-4AB7-850F-180022CF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2021-02-17T13:12:00Z</dcterms:created>
  <dcterms:modified xsi:type="dcterms:W3CDTF">2022-09-22T08:22:00Z</dcterms:modified>
</cp:coreProperties>
</file>